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0E80BE" w14:textId="43E7BC9E" w:rsidR="00746E60" w:rsidRPr="00134C02" w:rsidRDefault="00746E60" w:rsidP="00134C02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bookmarkStart w:id="0" w:name="_GoBack"/>
      <w:bookmarkEnd w:id="0"/>
      <w:r w:rsidRPr="00134C02">
        <w:rPr>
          <w:rFonts w:ascii="Calibri" w:hAnsi="Calibri" w:cs="Calibri"/>
          <w:bCs/>
          <w:szCs w:val="24"/>
        </w:rPr>
        <w:t>PREGÃO ELETRÔNICO nº 0</w:t>
      </w:r>
      <w:r w:rsidR="00A341B0" w:rsidRPr="00134C02">
        <w:rPr>
          <w:rFonts w:ascii="Calibri" w:hAnsi="Calibri" w:cs="Calibri"/>
          <w:bCs/>
          <w:szCs w:val="24"/>
        </w:rPr>
        <w:t>615</w:t>
      </w:r>
      <w:r w:rsidRPr="00134C02">
        <w:rPr>
          <w:rFonts w:ascii="Calibri" w:hAnsi="Calibri" w:cs="Calibri"/>
          <w:bCs/>
          <w:szCs w:val="24"/>
        </w:rPr>
        <w:t>/202</w:t>
      </w:r>
      <w:r w:rsidR="00A341B0" w:rsidRPr="00134C02">
        <w:rPr>
          <w:rFonts w:ascii="Calibri" w:hAnsi="Calibri" w:cs="Calibri"/>
          <w:bCs/>
          <w:szCs w:val="24"/>
        </w:rPr>
        <w:t>4</w:t>
      </w:r>
    </w:p>
    <w:p w14:paraId="476DAA2D" w14:textId="6DD069E4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062050CA" w:rsidR="00746E60" w:rsidRPr="005711D8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>
        <w:rPr>
          <w:rFonts w:ascii="Calibri" w:hAnsi="Calibri" w:cs="Arial"/>
          <w:sz w:val="22"/>
          <w:szCs w:val="22"/>
        </w:rPr>
        <w:t>Dilmar Baretta</w:t>
      </w:r>
      <w:r w:rsidRPr="005711D8">
        <w:rPr>
          <w:rFonts w:ascii="Calibri" w:hAnsi="Calibri" w:cs="Arial"/>
          <w:sz w:val="22"/>
          <w:szCs w:val="22"/>
        </w:rPr>
        <w:t xml:space="preserve">, </w:t>
      </w:r>
      <w:r w:rsidRPr="005711D8">
        <w:rPr>
          <w:rFonts w:ascii="Calibri" w:hAnsi="Calibri" w:cs="Calibri"/>
          <w:sz w:val="22"/>
          <w:szCs w:val="22"/>
        </w:rPr>
        <w:t>CI n</w:t>
      </w:r>
      <w:r>
        <w:rPr>
          <w:rFonts w:ascii="Calibri" w:hAnsi="Calibri" w:cs="Calibri"/>
          <w:sz w:val="22"/>
          <w:szCs w:val="22"/>
        </w:rPr>
        <w:t>º</w:t>
      </w:r>
      <w:r w:rsidRPr="005711D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2876321</w:t>
      </w:r>
      <w:r w:rsidRPr="005711D8">
        <w:rPr>
          <w:rFonts w:ascii="Calibri" w:hAnsi="Calibri" w:cs="Calibri"/>
          <w:sz w:val="22"/>
          <w:szCs w:val="22"/>
        </w:rPr>
        <w:t>/SSPSC, CPF</w:t>
      </w:r>
      <w:r>
        <w:rPr>
          <w:rFonts w:ascii="Calibri" w:hAnsi="Calibri" w:cs="Calibri"/>
          <w:sz w:val="22"/>
          <w:szCs w:val="22"/>
        </w:rPr>
        <w:t xml:space="preserve"> 824.161.769-00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66F2CB72" w14:textId="0E179630" w:rsidR="006F5B5A" w:rsidRDefault="006F5B5A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39E973FF" w14:textId="5A4930FA" w:rsidR="006F5B5A" w:rsidRPr="001069AC" w:rsidRDefault="001069AC" w:rsidP="001069AC">
      <w:pPr>
        <w:jc w:val="both"/>
        <w:rPr>
          <w:b/>
        </w:rPr>
      </w:pPr>
      <w:r w:rsidRPr="001069AC">
        <w:rPr>
          <w:rFonts w:ascii="Calibri" w:hAnsi="Calibri"/>
          <w:b/>
          <w:sz w:val="22"/>
          <w:szCs w:val="22"/>
        </w:rPr>
        <w:t>(TABELA DE LOTES / ITENS E OS RESPECTIVOS VENCEDORES – ANEXA À ATA DE SRP. NELA ENCONTRAM-SE AS  ESPECIFICAÇÕES QUANTO AO OBJETO E SEUS FUTUROS PRESTADORES)</w:t>
      </w:r>
    </w:p>
    <w:p w14:paraId="731880F1" w14:textId="77777777" w:rsidR="006F5B5A" w:rsidRDefault="006F5B5A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A2CB982" w14:textId="0B73C350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4A98CA45" w:rsidR="00746E60" w:rsidRDefault="005402C5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FC6A9B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7F63FF49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3A458ABB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  <w:sectPr w:rsidR="00746E60" w:rsidSect="00746E60">
          <w:headerReference w:type="default" r:id="rId8"/>
          <w:footerReference w:type="default" r:id="rId9"/>
          <w:type w:val="continuous"/>
          <w:pgSz w:w="11907" w:h="16840" w:code="9"/>
          <w:pgMar w:top="851" w:right="708" w:bottom="794" w:left="1134" w:header="567" w:footer="567" w:gutter="0"/>
          <w:cols w:space="720"/>
        </w:sectPr>
      </w:pPr>
    </w:p>
    <w:p w14:paraId="18E8017A" w14:textId="615C6917" w:rsidR="00746E60" w:rsidRPr="00C056BA" w:rsidRDefault="00C056BA" w:rsidP="00746E60">
      <w:pPr>
        <w:ind w:right="27"/>
        <w:jc w:val="center"/>
        <w:rPr>
          <w:rFonts w:ascii="Calibri" w:hAnsi="Calibri" w:cs="Calibri"/>
          <w:iCs/>
          <w:sz w:val="22"/>
        </w:rPr>
      </w:pPr>
      <w:r w:rsidRPr="00C056BA">
        <w:rPr>
          <w:rFonts w:ascii="Calibri" w:hAnsi="Calibri" w:cs="Calibri"/>
          <w:iCs/>
          <w:sz w:val="22"/>
        </w:rPr>
        <w:t>FUNDAÇÃO UNIVERSIDADE DE SANTA CATARINA</w:t>
      </w:r>
    </w:p>
    <w:p w14:paraId="178D5B1F" w14:textId="1E4E288F" w:rsidR="00746E60" w:rsidRPr="00C056BA" w:rsidRDefault="00C056BA" w:rsidP="00746E60">
      <w:pPr>
        <w:ind w:right="27"/>
        <w:jc w:val="center"/>
        <w:rPr>
          <w:rFonts w:ascii="Calibri" w:hAnsi="Calibri" w:cs="Calibri"/>
          <w:bCs/>
          <w:i/>
          <w:sz w:val="22"/>
          <w:szCs w:val="22"/>
        </w:rPr>
      </w:pPr>
      <w:r>
        <w:rPr>
          <w:rFonts w:ascii="Calibri" w:hAnsi="Calibri" w:cs="Calibri"/>
          <w:bCs/>
          <w:i/>
          <w:sz w:val="22"/>
          <w:szCs w:val="22"/>
        </w:rPr>
        <w:t>(</w:t>
      </w:r>
      <w:r w:rsidRPr="00C056BA">
        <w:rPr>
          <w:rFonts w:ascii="Calibri" w:hAnsi="Calibri" w:cs="Calibri"/>
          <w:bCs/>
          <w:i/>
          <w:sz w:val="22"/>
          <w:szCs w:val="22"/>
        </w:rPr>
        <w:t>Assinatura Digital</w:t>
      </w:r>
      <w:r>
        <w:rPr>
          <w:rFonts w:ascii="Calibri" w:hAnsi="Calibri" w:cs="Calibri"/>
          <w:bCs/>
          <w:i/>
          <w:sz w:val="22"/>
          <w:szCs w:val="22"/>
        </w:rPr>
        <w:t>)</w:t>
      </w:r>
      <w:r w:rsidR="00B54C02" w:rsidRPr="00C056BA">
        <w:rPr>
          <w:rFonts w:ascii="Calibri" w:hAnsi="Calibri" w:cs="Calibri"/>
          <w:bCs/>
          <w:i/>
          <w:sz w:val="22"/>
          <w:szCs w:val="22"/>
        </w:rPr>
        <w:t xml:space="preserve">    </w:t>
      </w:r>
    </w:p>
    <w:p w14:paraId="24ED77C6" w14:textId="1CB7F175" w:rsidR="00746E60" w:rsidRPr="00C056BA" w:rsidRDefault="00C056BA" w:rsidP="00746E60">
      <w:pPr>
        <w:jc w:val="center"/>
        <w:rPr>
          <w:rFonts w:ascii="Calibri" w:hAnsi="Calibri" w:cs="Calibri"/>
          <w:b/>
          <w:sz w:val="22"/>
          <w:szCs w:val="22"/>
        </w:rPr>
      </w:pPr>
      <w:r w:rsidRPr="00C056BA">
        <w:rPr>
          <w:rFonts w:ascii="Calibri" w:hAnsi="Calibri" w:cs="Calibri"/>
          <w:b/>
          <w:sz w:val="22"/>
          <w:szCs w:val="22"/>
        </w:rPr>
        <w:t>Órgão Gerenciador</w:t>
      </w:r>
    </w:p>
    <w:p w14:paraId="5FB10DDE" w14:textId="336F3EE0" w:rsidR="00746E60" w:rsidRPr="00B54C02" w:rsidRDefault="00B54C02" w:rsidP="00B54C02">
      <w:pPr>
        <w:ind w:right="27"/>
        <w:rPr>
          <w:rFonts w:ascii="Calibri" w:hAnsi="Calibri" w:cs="Calibri"/>
          <w:i/>
          <w:iCs/>
        </w:rPr>
      </w:pPr>
      <w:r w:rsidRPr="00B54C02">
        <w:rPr>
          <w:rFonts w:ascii="Calibri" w:hAnsi="Calibri" w:cs="Calibri"/>
          <w:iCs/>
        </w:rPr>
        <w:t>MPS DISTRIBUIDORA LTDA</w:t>
      </w:r>
      <w:r>
        <w:rPr>
          <w:rFonts w:ascii="Calibri" w:hAnsi="Calibri" w:cs="Calibri"/>
          <w:i/>
          <w:iCs/>
        </w:rPr>
        <w:t xml:space="preserve">               </w:t>
      </w:r>
      <w:bookmarkStart w:id="1" w:name="_Hlk162877161"/>
      <w:r>
        <w:rPr>
          <w:rFonts w:ascii="Calibri" w:hAnsi="Calibri" w:cs="Calibri"/>
          <w:i/>
          <w:iCs/>
        </w:rPr>
        <w:t>(</w:t>
      </w:r>
      <w:r w:rsidR="00746E60">
        <w:rPr>
          <w:rFonts w:ascii="Calibri" w:hAnsi="Calibri" w:cs="Calibri"/>
          <w:i/>
          <w:iCs/>
          <w:sz w:val="22"/>
        </w:rPr>
        <w:t>A</w:t>
      </w:r>
      <w:r w:rsidR="00746E60" w:rsidRPr="0034514C">
        <w:rPr>
          <w:rFonts w:ascii="Calibri" w:hAnsi="Calibri" w:cs="Calibri"/>
          <w:i/>
          <w:iCs/>
          <w:sz w:val="22"/>
        </w:rPr>
        <w:t>ssinatura Digital)</w:t>
      </w:r>
    </w:p>
    <w:p w14:paraId="266DF5AF" w14:textId="78116AF5" w:rsidR="00746E60" w:rsidRPr="00AE67EB" w:rsidRDefault="00B54C02" w:rsidP="00B54C02">
      <w:pPr>
        <w:ind w:right="27"/>
        <w:rPr>
          <w:rFonts w:ascii="Calibri" w:hAnsi="Calibri" w:cs="Calibri"/>
          <w:b/>
          <w:bCs/>
          <w:sz w:val="22"/>
          <w:szCs w:val="22"/>
        </w:rPr>
      </w:pPr>
      <w:bookmarkStart w:id="2" w:name="_Hlk162877326"/>
      <w:r>
        <w:rPr>
          <w:rFonts w:ascii="Calibri" w:hAnsi="Calibri" w:cs="Calibri"/>
          <w:b/>
          <w:bCs/>
          <w:sz w:val="22"/>
          <w:szCs w:val="22"/>
        </w:rPr>
        <w:t xml:space="preserve">       </w:t>
      </w:r>
      <w:bookmarkStart w:id="3" w:name="_Hlk162877225"/>
      <w:r w:rsidR="00746E60" w:rsidRPr="00AE67EB">
        <w:rPr>
          <w:rFonts w:ascii="Calibri" w:hAnsi="Calibri" w:cs="Calibri"/>
          <w:b/>
          <w:bCs/>
          <w:sz w:val="22"/>
          <w:szCs w:val="22"/>
        </w:rPr>
        <w:t>Contratada</w:t>
      </w:r>
      <w:bookmarkEnd w:id="3"/>
      <w:r w:rsidR="00746E60" w:rsidRPr="00AE67EB">
        <w:rPr>
          <w:rFonts w:ascii="Calibri" w:hAnsi="Calibri" w:cs="Calibri"/>
          <w:b/>
          <w:bCs/>
          <w:sz w:val="22"/>
          <w:szCs w:val="22"/>
        </w:rPr>
        <w:t xml:space="preserve"> </w:t>
      </w:r>
      <w:bookmarkEnd w:id="1"/>
    </w:p>
    <w:bookmarkEnd w:id="2"/>
    <w:p w14:paraId="637713F6" w14:textId="77777777" w:rsidR="00746E60" w:rsidRPr="005711D8" w:rsidRDefault="00746E60" w:rsidP="00746E60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6A45B8F4" w14:textId="18A25AC0" w:rsidR="00746E60" w:rsidRPr="00B54C02" w:rsidRDefault="00B54C02" w:rsidP="00746E60">
      <w:pPr>
        <w:ind w:right="27"/>
        <w:jc w:val="center"/>
        <w:rPr>
          <w:rFonts w:ascii="Calibri" w:hAnsi="Calibri" w:cs="Calibri"/>
          <w:iCs/>
          <w:sz w:val="22"/>
        </w:rPr>
      </w:pPr>
      <w:r w:rsidRPr="00B54C02">
        <w:rPr>
          <w:rFonts w:ascii="Calibri" w:hAnsi="Calibri" w:cs="Calibri"/>
          <w:iCs/>
          <w:sz w:val="22"/>
        </w:rPr>
        <w:t>RANCHO DISTRIBUIDORA LTDA</w:t>
      </w:r>
    </w:p>
    <w:p w14:paraId="0FD55AC2" w14:textId="77777777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07079075" w14:textId="73CC556E" w:rsidR="00746E60" w:rsidRPr="00AE67EB" w:rsidRDefault="00746E60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 xml:space="preserve">Contratada </w:t>
      </w:r>
    </w:p>
    <w:p w14:paraId="057F390D" w14:textId="77777777" w:rsidR="00746E60" w:rsidRDefault="00746E60" w:rsidP="00746E60">
      <w:pPr>
        <w:rPr>
          <w:rFonts w:ascii="Calibri" w:hAnsi="Calibri" w:cs="Calibri"/>
          <w:sz w:val="22"/>
        </w:rPr>
      </w:pPr>
    </w:p>
    <w:p w14:paraId="483D9306" w14:textId="5675ECE4" w:rsidR="00B54C02" w:rsidRDefault="00B54C02" w:rsidP="00746E60">
      <w:pPr>
        <w:rPr>
          <w:rFonts w:ascii="Calibri" w:hAnsi="Calibri" w:cs="Calibri"/>
          <w:sz w:val="22"/>
        </w:rPr>
        <w:sectPr w:rsidR="00B54C02" w:rsidSect="00AE67EB">
          <w:type w:val="continuous"/>
          <w:pgSz w:w="11907" w:h="16840" w:code="9"/>
          <w:pgMar w:top="851" w:right="708" w:bottom="794" w:left="1134" w:header="567" w:footer="567" w:gutter="0"/>
          <w:cols w:num="3" w:space="720"/>
        </w:sectPr>
      </w:pPr>
    </w:p>
    <w:p w14:paraId="7D3E21B2" w14:textId="7A309E41" w:rsidR="00746E60" w:rsidRDefault="00746E60" w:rsidP="00746E60">
      <w:pPr>
        <w:rPr>
          <w:rFonts w:ascii="Calibri" w:hAnsi="Calibri" w:cs="Calibri"/>
          <w:sz w:val="22"/>
        </w:rPr>
      </w:pPr>
    </w:p>
    <w:p w14:paraId="363426BD" w14:textId="09BEF5B5" w:rsidR="00B54C02" w:rsidRDefault="00B54C02" w:rsidP="00746E60">
      <w:pPr>
        <w:rPr>
          <w:rFonts w:ascii="Calibri" w:hAnsi="Calibri" w:cs="Calibri"/>
          <w:sz w:val="22"/>
        </w:rPr>
      </w:pPr>
    </w:p>
    <w:p w14:paraId="7DE4DA72" w14:textId="4F9D425F" w:rsidR="00B54C02" w:rsidRDefault="00B54C02" w:rsidP="00746E60">
      <w:pPr>
        <w:rPr>
          <w:rFonts w:ascii="Calibri" w:hAnsi="Calibri" w:cs="Calibri"/>
          <w:sz w:val="22"/>
        </w:rPr>
      </w:pPr>
    </w:p>
    <w:p w14:paraId="5F081332" w14:textId="2E0AA485" w:rsidR="00B54C02" w:rsidRDefault="002F464D" w:rsidP="00746E60">
      <w:pPr>
        <w:rPr>
          <w:rFonts w:ascii="Calibri" w:hAnsi="Calibri" w:cs="Calibri"/>
          <w:sz w:val="22"/>
        </w:rPr>
      </w:pPr>
      <w:r w:rsidRPr="002F464D">
        <w:rPr>
          <w:noProof/>
        </w:rPr>
        <w:lastRenderedPageBreak/>
        <w:drawing>
          <wp:inline distT="0" distB="0" distL="0" distR="0" wp14:anchorId="4A8676F1" wp14:editId="46C27B8D">
            <wp:extent cx="5400675" cy="130492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D58D62" w14:textId="77777777" w:rsidR="00B54C02" w:rsidRPr="005711D8" w:rsidRDefault="00B54C02" w:rsidP="00746E60">
      <w:pPr>
        <w:rPr>
          <w:rFonts w:ascii="Calibri" w:hAnsi="Calibri" w:cs="Calibri"/>
          <w:sz w:val="22"/>
        </w:rPr>
      </w:pPr>
    </w:p>
    <w:sectPr w:rsidR="00B54C02" w:rsidRPr="005711D8" w:rsidSect="00B54C02">
      <w:type w:val="continuous"/>
      <w:pgSz w:w="11907" w:h="16840" w:code="9"/>
      <w:pgMar w:top="851" w:right="708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C6F7" w14:textId="77777777" w:rsidR="00F32351" w:rsidRDefault="00F32351">
      <w:r>
        <w:separator/>
      </w:r>
    </w:p>
  </w:endnote>
  <w:endnote w:type="continuationSeparator" w:id="0">
    <w:p w14:paraId="7E2AAA9C" w14:textId="77777777" w:rsidR="00F32351" w:rsidRDefault="00F32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swiss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FDB79" w14:textId="78EAED05" w:rsidR="00F32351" w:rsidRDefault="00F32351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 w:rsidRPr="008B068E">
      <w:rPr>
        <w:sz w:val="14"/>
      </w:rPr>
      <w:t>PE 0615/2024</w:t>
    </w:r>
    <w:r>
      <w:rPr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noProof/>
        <w:sz w:val="14"/>
      </w:rPr>
      <w:t>16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noProof/>
        <w:sz w:val="14"/>
      </w:rPr>
      <w:t>18</w:t>
    </w:r>
    <w:r>
      <w:rPr>
        <w:sz w:val="14"/>
      </w:rPr>
      <w:fldChar w:fldCharType="end"/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E5EC3" w14:textId="77777777" w:rsidR="00F32351" w:rsidRDefault="00F32351">
      <w:r>
        <w:separator/>
      </w:r>
    </w:p>
  </w:footnote>
  <w:footnote w:type="continuationSeparator" w:id="0">
    <w:p w14:paraId="18331152" w14:textId="77777777" w:rsidR="00F32351" w:rsidRDefault="00F32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FA5AB" w14:textId="77777777" w:rsidR="00F32351" w:rsidRDefault="00F32351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14A1392F">
          <wp:extent cx="1295400" cy="438150"/>
          <wp:effectExtent l="0" t="0" r="0" b="0"/>
          <wp:docPr id="3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F32351" w:rsidRPr="006A59DF" w:rsidRDefault="00F32351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 w:numId="34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069AC"/>
    <w:rsid w:val="001123EE"/>
    <w:rsid w:val="0011609D"/>
    <w:rsid w:val="00117360"/>
    <w:rsid w:val="00117F15"/>
    <w:rsid w:val="00120143"/>
    <w:rsid w:val="00120F05"/>
    <w:rsid w:val="00121D79"/>
    <w:rsid w:val="001225AD"/>
    <w:rsid w:val="00123A88"/>
    <w:rsid w:val="00126F21"/>
    <w:rsid w:val="001320C8"/>
    <w:rsid w:val="00132E50"/>
    <w:rsid w:val="00133011"/>
    <w:rsid w:val="00134C02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3D2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64D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8D1"/>
    <w:rsid w:val="005402C5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161AE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11CE"/>
    <w:rsid w:val="006F1B80"/>
    <w:rsid w:val="006F2595"/>
    <w:rsid w:val="006F2B9F"/>
    <w:rsid w:val="006F49DF"/>
    <w:rsid w:val="006F4DEE"/>
    <w:rsid w:val="006F5B5A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40325"/>
    <w:rsid w:val="00746E60"/>
    <w:rsid w:val="007470AF"/>
    <w:rsid w:val="007515E5"/>
    <w:rsid w:val="00751C01"/>
    <w:rsid w:val="007529B9"/>
    <w:rsid w:val="00763992"/>
    <w:rsid w:val="00764AB8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068E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76CD"/>
    <w:rsid w:val="00907ACE"/>
    <w:rsid w:val="00912CA0"/>
    <w:rsid w:val="009134AC"/>
    <w:rsid w:val="009139B5"/>
    <w:rsid w:val="00913C73"/>
    <w:rsid w:val="00915A6D"/>
    <w:rsid w:val="009175EF"/>
    <w:rsid w:val="00921212"/>
    <w:rsid w:val="00923175"/>
    <w:rsid w:val="0092563B"/>
    <w:rsid w:val="00930EBC"/>
    <w:rsid w:val="00931169"/>
    <w:rsid w:val="00934C1D"/>
    <w:rsid w:val="00936C00"/>
    <w:rsid w:val="0093762D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1DC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41B0"/>
    <w:rsid w:val="00A3653A"/>
    <w:rsid w:val="00A36C4C"/>
    <w:rsid w:val="00A42BD5"/>
    <w:rsid w:val="00A51CCB"/>
    <w:rsid w:val="00A53A55"/>
    <w:rsid w:val="00A54375"/>
    <w:rsid w:val="00A569F4"/>
    <w:rsid w:val="00A61B37"/>
    <w:rsid w:val="00A71183"/>
    <w:rsid w:val="00A728B8"/>
    <w:rsid w:val="00A74053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4287E"/>
    <w:rsid w:val="00B428BB"/>
    <w:rsid w:val="00B42D7B"/>
    <w:rsid w:val="00B4383E"/>
    <w:rsid w:val="00B44A55"/>
    <w:rsid w:val="00B44B3A"/>
    <w:rsid w:val="00B46098"/>
    <w:rsid w:val="00B513DE"/>
    <w:rsid w:val="00B524F9"/>
    <w:rsid w:val="00B54C02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6BA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0424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226C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2351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25DB"/>
    <w:rsid w:val="00F96832"/>
    <w:rsid w:val="00F971E0"/>
    <w:rsid w:val="00FA0B61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C6A9B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swiss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4B2F91"/>
    <w:rsid w:val="0054441A"/>
    <w:rsid w:val="005F14F9"/>
    <w:rsid w:val="00666550"/>
    <w:rsid w:val="006738B0"/>
    <w:rsid w:val="00695DD5"/>
    <w:rsid w:val="006D7639"/>
    <w:rsid w:val="009A05A2"/>
    <w:rsid w:val="00A1342A"/>
    <w:rsid w:val="00A3182D"/>
    <w:rsid w:val="00A37856"/>
    <w:rsid w:val="00B4559A"/>
    <w:rsid w:val="00BA2BC2"/>
    <w:rsid w:val="00DC2A55"/>
    <w:rsid w:val="00E17B52"/>
    <w:rsid w:val="00F2680D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95DD5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C565E35965479A8352667222E04AAB1">
    <w:name w:val="CCC565E35965479A8352667222E04AAB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AA89023685C4E47A20C6330EA3758241">
    <w:name w:val="DAA89023685C4E47A20C6330EA375824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E506F889A284644A81DAC68A91B88791">
    <w:name w:val="3E506F889A284644A81DAC68A91B8879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19353-09DC-418E-9500-C0A10BBD9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</TotalTime>
  <Pages>2</Pages>
  <Words>456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2914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RACHEL CARDOSO PILATI</cp:lastModifiedBy>
  <cp:revision>55</cp:revision>
  <cp:lastPrinted>2024-04-01T20:58:00Z</cp:lastPrinted>
  <dcterms:created xsi:type="dcterms:W3CDTF">2020-05-14T18:48:00Z</dcterms:created>
  <dcterms:modified xsi:type="dcterms:W3CDTF">2024-04-01T20:58:00Z</dcterms:modified>
</cp:coreProperties>
</file>